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99" w:type="dxa"/>
        <w:tblLook w:val="04A0" w:firstRow="1" w:lastRow="0" w:firstColumn="1" w:lastColumn="0" w:noHBand="0" w:noVBand="1"/>
      </w:tblPr>
      <w:tblGrid>
        <w:gridCol w:w="3616"/>
      </w:tblGrid>
      <w:tr w:rsidR="00481DD3" w:rsidRPr="00D97AAD" w:rsidTr="000713B0">
        <w:trPr>
          <w:trHeight w:val="283"/>
        </w:trPr>
        <w:tc>
          <w:tcPr>
            <w:tcW w:w="3627" w:type="dxa"/>
            <w:shd w:val="clear" w:color="auto" w:fill="auto"/>
          </w:tcPr>
          <w:p w:rsidR="00481DD3" w:rsidRPr="000713B0" w:rsidRDefault="00481DD3" w:rsidP="000713B0">
            <w:pPr>
              <w:rPr>
                <w:rFonts w:asciiTheme="minorHAnsi" w:hAnsiTheme="minorHAns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481DD3" w:rsidRPr="00B01A54" w:rsidRDefault="00481DD3" w:rsidP="000713B0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0713B0" w:rsidRDefault="00862C23" w:rsidP="000713B0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0713B0" w:rsidRDefault="000713B0" w:rsidP="000713B0">
      <w:pPr>
        <w:jc w:val="center"/>
        <w:rPr>
          <w:rFonts w:asciiTheme="minorHAnsi" w:eastAsia="Arial" w:hAnsiTheme="minorHAnsi" w:cs="Calibri"/>
          <w:bCs/>
        </w:rPr>
      </w:pPr>
    </w:p>
    <w:p w:rsidR="00663D27" w:rsidRPr="000713B0" w:rsidRDefault="00663D27" w:rsidP="000713B0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proofErr w:type="spellStart"/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proofErr w:type="spellStart"/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</w:t>
            </w:r>
            <w:proofErr w:type="spellEnd"/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6"/>
        <w:gridCol w:w="2768"/>
        <w:gridCol w:w="3872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4879"/>
        <w:gridCol w:w="1254"/>
        <w:gridCol w:w="4042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8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1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419"/>
        <w:gridCol w:w="7534"/>
        <w:gridCol w:w="2080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292F62" w:rsidRPr="00862716">
              <w:rPr>
                <w:rFonts w:asciiTheme="minorHAnsi" w:hAnsiTheme="minorHAnsi"/>
              </w:rPr>
              <w:fldChar w:fldCharType="begin"/>
            </w:r>
            <w:r w:rsidR="00292F62" w:rsidRPr="00862716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862716">
              <w:rPr>
                <w:rFonts w:asciiTheme="minorHAnsi" w:hAnsiTheme="minorHAnsi"/>
              </w:rPr>
            </w:r>
            <w:r w:rsidR="00292F62" w:rsidRPr="00862716">
              <w:rPr>
                <w:rFonts w:asciiTheme="minorHAnsi" w:hAnsiTheme="minorHAnsi"/>
              </w:rPr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862716">
              <w:rPr>
                <w:rFonts w:asciiTheme="minorHAnsi" w:hAnsiTheme="minorHAnsi"/>
              </w:rPr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_Ref448837219 \h  \* MERGEFORMAT </w:instrTex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292F62" w:rsidRPr="007335F7">
              <w:rPr>
                <w:rFonts w:asciiTheme="minorHAnsi" w:hAnsiTheme="minorHAnsi"/>
              </w:rPr>
              <w:fldChar w:fldCharType="begin"/>
            </w:r>
            <w:r w:rsidR="00292F62"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7335F7">
              <w:rPr>
                <w:rFonts w:asciiTheme="minorHAnsi" w:hAnsiTheme="minorHAnsi"/>
              </w:rPr>
            </w:r>
            <w:r w:rsidR="00292F62" w:rsidRPr="007335F7">
              <w:rPr>
                <w:rFonts w:asciiTheme="minorHAnsi" w:hAnsiTheme="minorHAnsi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ą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7335F7">
              <w:rPr>
                <w:rFonts w:asciiTheme="minorHAnsi" w:hAnsiTheme="minorHAnsi"/>
              </w:rPr>
              <w:fldChar w:fldCharType="begin"/>
            </w:r>
            <w:r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7335F7">
              <w:rPr>
                <w:rFonts w:asciiTheme="minorHAnsi" w:hAnsiTheme="minorHAnsi"/>
              </w:rPr>
            </w:r>
            <w:r w:rsidRPr="007335F7">
              <w:rPr>
                <w:rFonts w:asciiTheme="minorHAnsi" w:hAnsiTheme="minorHAnsi"/>
              </w:rPr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proofErr w:type="spellStart"/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</w:t>
            </w:r>
            <w:proofErr w:type="spellEnd"/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853D30" w:rsidRPr="00D97AAD">
              <w:rPr>
                <w:rFonts w:asciiTheme="minorHAnsi" w:hAnsiTheme="minorHAnsi"/>
              </w:rPr>
              <w:fldChar w:fldCharType="begin"/>
            </w:r>
            <w:r w:rsidR="00853D30" w:rsidRPr="00D97AAD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853D30" w:rsidRPr="00D97AAD">
              <w:rPr>
                <w:rFonts w:asciiTheme="minorHAnsi" w:hAnsiTheme="minorHAnsi"/>
              </w:rPr>
            </w:r>
            <w:r w:rsidR="00853D30" w:rsidRPr="00D97AAD">
              <w:rPr>
                <w:rFonts w:asciiTheme="minorHAnsi" w:hAnsiTheme="minorHAnsi"/>
              </w:rPr>
              <w:fldChar w:fldCharType="separate"/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853D30" w:rsidRPr="00D97AAD">
              <w:rPr>
                <w:rFonts w:asciiTheme="minorHAnsi" w:hAnsiTheme="minorHAnsi"/>
              </w:rPr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begin"/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separate"/>
            </w:r>
            <w:r w:rsidR="00044D08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t>9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1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 w zakresie, którego dotyczy zadanie publiczne, w tym informacje obejmujące dotychczasowe doświadczenia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begin"/>
      </w:r>
      <w:r w:rsidR="00C65320">
        <w:rPr>
          <w:rFonts w:asciiTheme="minorHAnsi" w:hAnsiTheme="minorHAnsi" w:cs="Verdana"/>
          <w:color w:val="auto"/>
          <w:sz w:val="20"/>
          <w:szCs w:val="20"/>
        </w:rPr>
        <w:instrText xml:space="preserve"> NOTEREF _Ref454270719 \h  \* MERGEFORMAT </w:instrText>
      </w:r>
      <w:r w:rsidR="00C65320">
        <w:rPr>
          <w:rFonts w:asciiTheme="minorHAnsi" w:hAnsiTheme="minorHAnsi" w:cs="Verdana"/>
          <w:color w:val="auto"/>
          <w:sz w:val="20"/>
          <w:szCs w:val="20"/>
        </w:rPr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1F3FE7" w:rsidP="00AC55C7">
      <w:pPr>
        <w:rPr>
          <w:rFonts w:asciiTheme="minorHAnsi" w:hAnsiTheme="minorHAnsi" w:cs="Verdana"/>
          <w:color w:val="auto"/>
          <w:sz w:val="20"/>
          <w:szCs w:val="20"/>
        </w:rPr>
      </w:pPr>
    </w:p>
    <w:sectPr w:rsidR="001F3FE7" w:rsidRPr="00AC55C7" w:rsidSect="000676A3"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3EA" w:rsidRDefault="003E03EA">
      <w:r>
        <w:separator/>
      </w:r>
    </w:p>
  </w:endnote>
  <w:endnote w:type="continuationSeparator" w:id="0">
    <w:p w:rsidR="003E03EA" w:rsidRDefault="003E0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12D" w:rsidRPr="00C96862" w:rsidRDefault="007F612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0676A3">
      <w:rPr>
        <w:rFonts w:ascii="Calibri" w:hAnsi="Calibri" w:cs="Calibri"/>
        <w:noProof/>
        <w:sz w:val="22"/>
      </w:rPr>
      <w:t>9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3EA" w:rsidRDefault="003E03EA">
      <w:r>
        <w:separator/>
      </w:r>
    </w:p>
  </w:footnote>
  <w:footnote w:type="continuationSeparator" w:id="0">
    <w:p w:rsidR="003E03EA" w:rsidRDefault="003E03EA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676A3"/>
    <w:rsid w:val="000713B0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62E4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221"/>
    <w:rsid w:val="002E5406"/>
    <w:rsid w:val="002E66DD"/>
    <w:rsid w:val="002E7DBB"/>
    <w:rsid w:val="002F0DF2"/>
    <w:rsid w:val="002F4205"/>
    <w:rsid w:val="002F42F9"/>
    <w:rsid w:val="002F4AE8"/>
    <w:rsid w:val="002F592E"/>
    <w:rsid w:val="002F5FFB"/>
    <w:rsid w:val="002F6D1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03EA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2BB4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003E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1C0B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C48FC6F-ACC6-45EC-B7E2-7E65D1A1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F8179-B283-4199-9B3C-87FD729FD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1536</Words>
  <Characters>9218</Characters>
  <Application>Microsoft Office Word</Application>
  <DocSecurity>4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 Prezydenta RP</dc:creator>
  <cp:lastModifiedBy>Tomasz Rybarczyk</cp:lastModifiedBy>
  <cp:revision>2</cp:revision>
  <cp:lastPrinted>2016-05-31T09:57:00Z</cp:lastPrinted>
  <dcterms:created xsi:type="dcterms:W3CDTF">2019-03-15T08:52:00Z</dcterms:created>
  <dcterms:modified xsi:type="dcterms:W3CDTF">2019-03-15T08:52:00Z</dcterms:modified>
</cp:coreProperties>
</file>