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244DF" w14:textId="77777777" w:rsidR="00E44AD7" w:rsidRDefault="00E44AD7">
      <w:r>
        <w:separator/>
      </w:r>
    </w:p>
  </w:endnote>
  <w:endnote w:type="continuationSeparator" w:id="0">
    <w:p w14:paraId="56E95EE6" w14:textId="77777777" w:rsidR="00E44AD7" w:rsidRDefault="00E4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D2238" w14:textId="77777777" w:rsidR="00E44AD7" w:rsidRDefault="00E44AD7">
      <w:r>
        <w:separator/>
      </w:r>
    </w:p>
  </w:footnote>
  <w:footnote w:type="continuationSeparator" w:id="0">
    <w:p w14:paraId="4B851B03" w14:textId="77777777" w:rsidR="00E44AD7" w:rsidRDefault="00E44AD7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5D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AD7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6CC09-F493-49E1-B7D1-736B01CE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Tomasz Rybarczyk</cp:lastModifiedBy>
  <cp:revision>2</cp:revision>
  <cp:lastPrinted>2018-10-01T08:37:00Z</cp:lastPrinted>
  <dcterms:created xsi:type="dcterms:W3CDTF">2019-05-15T09:50:00Z</dcterms:created>
  <dcterms:modified xsi:type="dcterms:W3CDTF">2019-05-15T09:50:00Z</dcterms:modified>
</cp:coreProperties>
</file>