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6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244DF" w14:textId="77777777" w:rsidR="00E44AD7" w:rsidRDefault="00E44AD7">
      <w:r>
        <w:separator/>
      </w:r>
    </w:p>
  </w:endnote>
  <w:endnote w:type="continuationSeparator" w:id="0">
    <w:p w14:paraId="56E95EE6" w14:textId="77777777" w:rsidR="00E44AD7" w:rsidRDefault="00E4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101C5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D2238" w14:textId="77777777" w:rsidR="00E44AD7" w:rsidRDefault="00E44AD7">
      <w:r>
        <w:separator/>
      </w:r>
    </w:p>
  </w:footnote>
  <w:footnote w:type="continuationSeparator" w:id="0">
    <w:p w14:paraId="4B851B03" w14:textId="77777777" w:rsidR="00E44AD7" w:rsidRDefault="00E44AD7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5D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01C5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AD7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6F8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4248E-FA10-4673-BD79-526C210F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5776</Characters>
  <Application>Microsoft Office Word</Application>
  <DocSecurity>4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Marta</cp:lastModifiedBy>
  <cp:revision>2</cp:revision>
  <cp:lastPrinted>2018-10-01T08:37:00Z</cp:lastPrinted>
  <dcterms:created xsi:type="dcterms:W3CDTF">2019-08-06T13:26:00Z</dcterms:created>
  <dcterms:modified xsi:type="dcterms:W3CDTF">2019-08-06T13:26:00Z</dcterms:modified>
</cp:coreProperties>
</file>