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99" w:type="dxa"/>
        <w:tblLook w:val="04A0" w:firstRow="1" w:lastRow="0" w:firstColumn="1" w:lastColumn="0" w:noHBand="0" w:noVBand="1"/>
      </w:tblPr>
      <w:tblGrid>
        <w:gridCol w:w="3627"/>
      </w:tblGrid>
      <w:tr w:rsidR="00481DD3" w:rsidRPr="00D97AAD" w:rsidTr="00D15378">
        <w:trPr>
          <w:trHeight w:val="957"/>
        </w:trPr>
        <w:tc>
          <w:tcPr>
            <w:tcW w:w="3627" w:type="dxa"/>
            <w:shd w:val="clear" w:color="auto" w:fill="auto"/>
          </w:tcPr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20"/>
                <w:szCs w:val="20"/>
              </w:rPr>
              <w:t>Załączniki do rozporządzenia Ministra</w:t>
            </w:r>
            <w:r w:rsidR="0085534F" w:rsidRPr="00D97AAD">
              <w:rPr>
                <w:rFonts w:asciiTheme="minorHAnsi" w:hAnsiTheme="minorHAnsi"/>
                <w:sz w:val="20"/>
                <w:szCs w:val="20"/>
              </w:rPr>
              <w:t xml:space="preserve"> Rodziny,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 xml:space="preserve"> Pracy i Polityki Społecznej z dnia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……………….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(poz.  …)</w:t>
            </w:r>
          </w:p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24FE3" w:rsidRPr="00D97AAD" w:rsidRDefault="00481DD3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r w:rsidRPr="00D97AAD">
        <w:rPr>
          <w:rFonts w:asciiTheme="minorHAnsi" w:hAnsiTheme="minorHAnsi"/>
          <w:b/>
          <w:bCs/>
          <w:color w:val="auto"/>
        </w:rPr>
        <w:t xml:space="preserve">Załącznik nr </w:t>
      </w:r>
      <w:r w:rsidR="00FC48F2" w:rsidRPr="00D97AAD">
        <w:rPr>
          <w:rFonts w:asciiTheme="minorHAnsi" w:hAnsiTheme="minorHAnsi"/>
          <w:b/>
          <w:bCs/>
          <w:color w:val="auto"/>
        </w:rPr>
        <w:t xml:space="preserve">1 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proofErr w:type="spellStart"/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proofErr w:type="spellStart"/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</w:t>
            </w:r>
            <w:proofErr w:type="spellEnd"/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2836"/>
        <w:gridCol w:w="3967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411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9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0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0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1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7662"/>
        <w:gridCol w:w="2115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2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2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ą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proofErr w:type="spellStart"/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</w:t>
            </w:r>
            <w:proofErr w:type="spellEnd"/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8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 w zakresie, którego dotyczy zadanie publiczne, w tym informacje obejmujące dotychczasowe doświadczenia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3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3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1F3FE7" w:rsidP="00AC55C7">
      <w:pPr>
        <w:rPr>
          <w:rFonts w:asciiTheme="minorHAnsi" w:hAnsiTheme="minorHAnsi" w:cs="Verdana"/>
          <w:color w:val="auto"/>
          <w:sz w:val="20"/>
          <w:szCs w:val="20"/>
        </w:rPr>
      </w:pPr>
      <w:bookmarkStart w:id="4" w:name="_GoBack"/>
      <w:bookmarkEnd w:id="4"/>
    </w:p>
    <w:sectPr w:rsidR="001F3FE7" w:rsidRPr="00AC55C7" w:rsidSect="00573623"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6432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4F8" w:rsidRDefault="00E914F8">
      <w:r>
        <w:separator/>
      </w:r>
    </w:p>
  </w:endnote>
  <w:endnote w:type="continuationSeparator" w:id="0">
    <w:p w:rsidR="00E914F8" w:rsidRDefault="00E9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573623">
      <w:rPr>
        <w:rFonts w:ascii="Calibri" w:hAnsi="Calibri" w:cs="Calibri"/>
        <w:noProof/>
        <w:sz w:val="22"/>
      </w:rPr>
      <w:t>9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4F8" w:rsidRDefault="00E914F8">
      <w:r>
        <w:separator/>
      </w:r>
    </w:p>
  </w:footnote>
  <w:footnote w:type="continuationSeparator" w:id="0">
    <w:p w:rsidR="00E914F8" w:rsidRDefault="00E914F8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otr Kontkiewicz">
    <w15:presenceInfo w15:providerId="None" w15:userId="Piotr Kontk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75F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623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0EE9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4F8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3F87A-4F25-46E6-B3C8-92ED5D96F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1552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akowalikowska</cp:lastModifiedBy>
  <cp:revision>3</cp:revision>
  <cp:lastPrinted>2016-05-31T09:57:00Z</cp:lastPrinted>
  <dcterms:created xsi:type="dcterms:W3CDTF">2016-11-09T07:33:00Z</dcterms:created>
  <dcterms:modified xsi:type="dcterms:W3CDTF">2016-11-09T07:34:00Z</dcterms:modified>
</cp:coreProperties>
</file>